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34561B">
        <w:t>426</w:t>
      </w:r>
      <w:r w:rsidR="001A0F08">
        <w:t>-</w:t>
      </w:r>
      <w:r w:rsidR="00234D4F">
        <w:t>КС-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34561B">
        <w:t>426</w:t>
      </w:r>
      <w:r w:rsidR="00CD5D52" w:rsidRPr="00CD5D52">
        <w:t>-КС-201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444087">
        <w:t>13</w:t>
      </w:r>
      <w:r w:rsidR="007F19C3" w:rsidRPr="002C2CD4">
        <w:t>.</w:t>
      </w:r>
      <w:r w:rsidR="00444087">
        <w:t>10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proofErr w:type="gramStart"/>
      <w:r w:rsidR="00546D76" w:rsidRPr="00546D76">
        <w:t>.</w:t>
      </w:r>
      <w:proofErr w:type="gramEnd"/>
      <w:r w:rsidR="00546D76" w:rsidRPr="00546D76">
        <w:t>&gt;</w:t>
      </w:r>
      <w:r w:rsidR="00546D76">
        <w:t xml:space="preserve"> </w:t>
      </w:r>
      <w:proofErr w:type="gramStart"/>
      <w:r w:rsidR="00546D76">
        <w:t>о</w:t>
      </w:r>
      <w:proofErr w:type="gramEnd"/>
      <w:r w:rsidR="00546D76">
        <w:t xml:space="preserve">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CA1D33" w:rsidRPr="00241B98">
        <w:rPr>
          <w:b/>
        </w:rPr>
        <w:t>«</w:t>
      </w:r>
      <w:r w:rsidR="006270E8" w:rsidRPr="006270E8">
        <w:rPr>
          <w:b/>
        </w:rPr>
        <w:t>Выполнение 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№КЗП-Т17</w:t>
      </w:r>
      <w:r w:rsidR="00CA1D33">
        <w:rPr>
          <w:b/>
        </w:rPr>
        <w:t>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</w:t>
      </w:r>
      <w:proofErr w:type="gramStart"/>
      <w:r w:rsidR="005626C9">
        <w:t>обязуемся</w:t>
      </w:r>
      <w:proofErr w:type="gramEnd"/>
      <w:r w:rsidR="005626C9">
        <w:t xml:space="preserve">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5523DE">
          <w:footerReference w:type="default" r:id="rId9"/>
          <w:type w:val="continuous"/>
          <w:pgSz w:w="11907" w:h="16840" w:code="9"/>
          <w:pgMar w:top="426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34561B">
        <w:t>426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9C4DE9">
        <w:t>5</w:t>
      </w:r>
    </w:p>
    <w:p w:rsidR="001E2DD9" w:rsidRDefault="000F5B3C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AD1924" w:rsidRPr="00241B98">
        <w:rPr>
          <w:b/>
        </w:rPr>
        <w:t>«</w:t>
      </w:r>
      <w:r w:rsidR="006270E8" w:rsidRPr="006270E8">
        <w:rPr>
          <w:b/>
        </w:rPr>
        <w:t>Выполнение 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№КЗП-Т17</w:t>
      </w:r>
      <w:r w:rsidR="00AD1924">
        <w:rPr>
          <w:b/>
        </w:rPr>
        <w:t>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4407CC" w:rsidRDefault="006270E8" w:rsidP="00C434D2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6270E8">
              <w:rPr>
                <w:b/>
              </w:rPr>
              <w:t>Выполнение 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№КЗП-Т17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22094C">
        <w:trPr>
          <w:trHeight w:val="552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proofErr w:type="spellStart"/>
            <w:r w:rsidR="00421A3A">
              <w:rPr>
                <w:color w:val="000000"/>
                <w:spacing w:val="1"/>
              </w:rPr>
              <w:t>учета</w:t>
            </w:r>
            <w:proofErr w:type="spellEnd"/>
            <w:r w:rsidR="00421A3A">
              <w:rPr>
                <w:color w:val="000000"/>
                <w:spacing w:val="1"/>
              </w:rPr>
              <w:t xml:space="preserve">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 xml:space="preserve">ость работ в руб. (с </w:t>
            </w:r>
            <w:proofErr w:type="spellStart"/>
            <w:r w:rsidR="00B40F4D">
              <w:t>уч</w:t>
            </w:r>
            <w:r w:rsidR="00A6567B">
              <w:t>е</w:t>
            </w:r>
            <w:r w:rsidR="00B40F4D">
              <w:t>том</w:t>
            </w:r>
            <w:proofErr w:type="spellEnd"/>
            <w:r w:rsidR="00B40F4D">
              <w:t xml:space="preserve">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F9643E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1E2DD9">
        <w:rPr>
          <w:b/>
          <w:bCs/>
        </w:rPr>
        <w:lastRenderedPageBreak/>
        <w:t>Приложение №</w:t>
      </w:r>
      <w:r w:rsidR="001E2DD9"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34561B">
        <w:t>426</w:t>
      </w:r>
      <w:r w:rsidR="00CD5D52" w:rsidRPr="00CD5D52">
        <w:t>-КС-201</w:t>
      </w:r>
      <w:r w:rsidR="009C4DE9">
        <w:t>5</w:t>
      </w:r>
    </w:p>
    <w:p w:rsidR="003A239B" w:rsidRDefault="003A239B">
      <w:pPr>
        <w:jc w:val="right"/>
        <w:rPr>
          <w:color w:val="FF0000"/>
        </w:rPr>
      </w:pP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444087">
            <w:pPr>
              <w:ind w:right="-72"/>
            </w:pPr>
            <w:r>
              <w:t xml:space="preserve">Протокол № </w:t>
            </w:r>
            <w:r w:rsidR="00444087">
              <w:t>206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4937A2" w:rsidP="00444087">
            <w:pPr>
              <w:spacing w:before="120"/>
            </w:pPr>
            <w:r w:rsidRPr="00264E47">
              <w:t>«</w:t>
            </w:r>
            <w:r w:rsidR="00444087">
              <w:t xml:space="preserve"> 13 </w:t>
            </w:r>
            <w:r>
              <w:t xml:space="preserve">» </w:t>
            </w:r>
            <w:r w:rsidR="00444087">
              <w:t>октября</w:t>
            </w:r>
            <w:r w:rsidRPr="00264E47">
              <w:t xml:space="preserve"> 201</w:t>
            </w:r>
            <w:r w:rsidR="0096447D">
              <w:t>5</w:t>
            </w:r>
            <w:r w:rsidRPr="00264E47">
              <w:t xml:space="preserve"> года</w:t>
            </w:r>
          </w:p>
        </w:tc>
      </w:tr>
    </w:tbl>
    <w:p w:rsidR="004937A2" w:rsidRPr="00BB651F" w:rsidRDefault="004937A2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FC2F50" w:rsidRDefault="00FC2F50" w:rsidP="0036458E">
      <w:pPr>
        <w:suppressAutoHyphens/>
        <w:autoSpaceDE w:val="0"/>
        <w:jc w:val="both"/>
        <w:rPr>
          <w:b/>
          <w:iCs/>
        </w:rPr>
      </w:pP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6270E8" w:rsidRPr="006270E8">
        <w:t>Выполнение 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№КЗП-Т17</w:t>
      </w:r>
      <w:r w:rsidR="00B13E56">
        <w:t>.</w:t>
      </w:r>
    </w:p>
    <w:p w:rsidR="0013022D" w:rsidRDefault="0013022D" w:rsidP="0036458E">
      <w:pPr>
        <w:suppressAutoHyphens/>
        <w:ind w:firstLine="709"/>
        <w:jc w:val="both"/>
      </w:pP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proofErr w:type="gramStart"/>
      <w:r>
        <w:t>Согласно</w:t>
      </w:r>
      <w:proofErr w:type="gramEnd"/>
      <w:r>
        <w:t xml:space="preserve"> </w:t>
      </w:r>
      <w:r w:rsidR="00B60E56" w:rsidRPr="00604B7A">
        <w:t>Комплексн</w:t>
      </w:r>
      <w:r w:rsidR="00B60E56">
        <w:t>ого</w:t>
      </w:r>
      <w:r w:rsidR="00B60E56" w:rsidRPr="00604B7A">
        <w:t xml:space="preserve"> задани</w:t>
      </w:r>
      <w:r w:rsidR="00B60E56">
        <w:t>я</w:t>
      </w:r>
      <w:r w:rsidR="00B60E56" w:rsidRPr="00604B7A">
        <w:t xml:space="preserve"> на проектирование № КЗП-</w:t>
      </w:r>
      <w:r w:rsidR="006270E8">
        <w:t>Т17</w:t>
      </w:r>
      <w:r w:rsidR="00A86C45">
        <w:t>.</w:t>
      </w:r>
    </w:p>
    <w:p w:rsidR="001342E5" w:rsidRDefault="000F221A" w:rsidP="001342E5">
      <w:pPr>
        <w:suppressAutoHyphens/>
        <w:ind w:firstLine="540"/>
        <w:jc w:val="both"/>
      </w:pPr>
      <w:r w:rsidRPr="00453470">
        <w:t>Предоставленная контрагентом твёрдая договорная цена работ, вошедших в объем тендера, должна включать в себя 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</w:t>
      </w:r>
      <w:r>
        <w:t>струкций</w:t>
      </w:r>
      <w:r w:rsidRPr="00453470">
        <w:t>,</w:t>
      </w:r>
      <w:r>
        <w:t xml:space="preserve"> организацию проведения экспертизы,</w:t>
      </w:r>
      <w:r w:rsidRPr="00453470">
        <w:t xml:space="preserve"> а также командировочные расходы</w:t>
      </w:r>
      <w:r w:rsidR="00B60E56" w:rsidRPr="00453470">
        <w:t>.</w:t>
      </w:r>
    </w:p>
    <w:p w:rsidR="00B60E56" w:rsidRDefault="00B60E56" w:rsidP="001342E5">
      <w:pPr>
        <w:suppressAutoHyphens/>
        <w:ind w:firstLine="540"/>
        <w:jc w:val="both"/>
        <w:rPr>
          <w:i/>
          <w:u w:val="single"/>
        </w:rPr>
      </w:pP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B33B7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037C9B">
        <w:t xml:space="preserve"> наличие с</w:t>
      </w:r>
      <w:r w:rsidR="00037C9B" w:rsidRPr="00FB55FD">
        <w:t>видетельств</w:t>
      </w:r>
      <w:r w:rsidR="00037C9B">
        <w:t>а</w:t>
      </w:r>
      <w:r w:rsidR="00037C9B" w:rsidRPr="00FB55FD">
        <w:t xml:space="preserve"> о допуске к работам</w:t>
      </w:r>
      <w:r w:rsidR="00037C9B">
        <w:t>, которые оказывают влияние на безопасность объектов капитального строительства</w:t>
      </w:r>
      <w:r w:rsidR="001B33B7">
        <w:t>:</w:t>
      </w:r>
    </w:p>
    <w:p w:rsidR="0013022D" w:rsidRDefault="0013022D" w:rsidP="0013022D">
      <w:pPr>
        <w:suppressAutoHyphens/>
        <w:ind w:firstLine="709"/>
        <w:jc w:val="both"/>
      </w:pPr>
      <w:r>
        <w:t xml:space="preserve">- </w:t>
      </w:r>
      <w:proofErr w:type="gramStart"/>
      <w:r w:rsidR="001B33B7">
        <w:t>соответствующего</w:t>
      </w:r>
      <w:proofErr w:type="gramEnd"/>
      <w:r w:rsidR="001B33B7">
        <w:t xml:space="preserve"> </w:t>
      </w:r>
      <w:r w:rsidR="00037C9B">
        <w:t xml:space="preserve">по </w:t>
      </w:r>
      <w:r w:rsidR="001B33B7">
        <w:t xml:space="preserve">видам работ </w:t>
      </w:r>
      <w:r w:rsidR="00037C9B">
        <w:t>предмету закупки</w:t>
      </w:r>
      <w:r>
        <w:t>;</w:t>
      </w:r>
    </w:p>
    <w:p w:rsidR="00037C9B" w:rsidRDefault="0013022D" w:rsidP="0013022D">
      <w:pPr>
        <w:suppressAutoHyphens/>
        <w:ind w:firstLine="284"/>
        <w:jc w:val="both"/>
      </w:pPr>
      <w:r>
        <w:t xml:space="preserve"> </w:t>
      </w:r>
      <w:r>
        <w:tab/>
        <w:t xml:space="preserve">- </w:t>
      </w:r>
      <w:r w:rsidR="001B33B7">
        <w:t>дающего право</w:t>
      </w:r>
      <w:r w:rsidR="00037C9B">
        <w:t xml:space="preserve"> заключения договоров по подготовке проектной документации, стоимость которых по одному договору не менее стоимости коммерческого предложения участника по предмету закупки;</w:t>
      </w:r>
    </w:p>
    <w:p w:rsidR="009814FC" w:rsidRPr="00037C9B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9814FC">
        <w:t xml:space="preserve"> наличие сертифицированной системы менеджмента качества в области выполнения ПИР;</w:t>
      </w:r>
    </w:p>
    <w:p w:rsidR="009814FC" w:rsidRDefault="0013022D" w:rsidP="00D63FE8">
      <w:pPr>
        <w:suppressAutoHyphens/>
        <w:ind w:firstLine="284"/>
        <w:jc w:val="both"/>
      </w:pPr>
      <w:r>
        <w:rPr>
          <w:b/>
        </w:rPr>
        <w:t>●</w:t>
      </w:r>
      <w:r w:rsidR="001342E5" w:rsidRPr="00A003B6">
        <w:t xml:space="preserve">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D63FE8">
        <w:t xml:space="preserve"> </w:t>
      </w:r>
      <w:r w:rsidR="00FB5390"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690E80" w:rsidRDefault="0013022D" w:rsidP="001342E5">
      <w:pPr>
        <w:suppressAutoHyphens/>
        <w:ind w:firstLine="284"/>
        <w:jc w:val="both"/>
      </w:pPr>
      <w:r>
        <w:rPr>
          <w:b/>
        </w:rPr>
        <w:t>●</w:t>
      </w:r>
      <w:r w:rsidR="009814FC">
        <w:t xml:space="preserve"> </w:t>
      </w:r>
      <w:r w:rsidR="000F221A">
        <w:t>г</w:t>
      </w:r>
      <w:r w:rsidR="000F221A" w:rsidRPr="000F221A">
        <w:t xml:space="preserve">одовой оборот подрядной организации по ПИР должен составлять не менее 15 </w:t>
      </w:r>
      <w:proofErr w:type="spellStart"/>
      <w:r w:rsidR="000F221A" w:rsidRPr="000F221A">
        <w:t>млн</w:t>
      </w:r>
      <w:proofErr w:type="gramStart"/>
      <w:r w:rsidR="000F221A" w:rsidRPr="000F221A">
        <w:t>.р</w:t>
      </w:r>
      <w:proofErr w:type="gramEnd"/>
      <w:r w:rsidR="000F221A" w:rsidRPr="000F221A">
        <w:t>уб</w:t>
      </w:r>
      <w:proofErr w:type="spellEnd"/>
      <w:r w:rsidR="000F221A" w:rsidRPr="000F221A">
        <w:t>. (в том числе НДС), рассчитанный как среднее арифметическое за последние 3 года</w:t>
      </w:r>
      <w:r w:rsidR="009814FC" w:rsidRPr="000F221A">
        <w:t>;</w:t>
      </w:r>
    </w:p>
    <w:p w:rsidR="00690E80" w:rsidRDefault="004E10E0" w:rsidP="001342E5">
      <w:pPr>
        <w:suppressAutoHyphens/>
        <w:ind w:firstLine="284"/>
        <w:jc w:val="both"/>
      </w:pPr>
      <w:r>
        <w:t>●</w:t>
      </w:r>
      <w:r w:rsidRPr="004E10E0">
        <w:t xml:space="preserve"> </w:t>
      </w:r>
      <w:r>
        <w:t>н</w:t>
      </w:r>
      <w:r w:rsidRPr="004E10E0">
        <w:t>аличие в штате организации профильных специалистов для выполнения работ по предмету закупки, предусмотре</w:t>
      </w:r>
      <w:r>
        <w:t>нных Заданием на проектирование;</w:t>
      </w:r>
    </w:p>
    <w:p w:rsidR="004E10E0" w:rsidRDefault="004E10E0" w:rsidP="001342E5">
      <w:pPr>
        <w:suppressAutoHyphens/>
        <w:ind w:firstLine="284"/>
        <w:jc w:val="both"/>
      </w:pPr>
      <w:r>
        <w:t>●</w:t>
      </w:r>
      <w:r w:rsidRPr="004E10E0">
        <w:t xml:space="preserve"> </w:t>
      </w:r>
      <w:r>
        <w:t>н</w:t>
      </w:r>
      <w:r w:rsidRPr="004E10E0">
        <w:t>аличие главного специалиста (ГИП, менеджер проекта) для выполнения работ по предмету закупки, имеющего опыт работы по анал</w:t>
      </w:r>
      <w:r>
        <w:t>огичным проектам не менее 3 лет;</w:t>
      </w:r>
    </w:p>
    <w:p w:rsidR="004E10E0" w:rsidRDefault="004E10E0" w:rsidP="004E10E0">
      <w:pPr>
        <w:suppressAutoHyphens/>
        <w:ind w:firstLine="284"/>
        <w:jc w:val="both"/>
      </w:pPr>
      <w:r>
        <w:t>●</w:t>
      </w:r>
      <w:r w:rsidRPr="004E10E0">
        <w:t xml:space="preserve"> </w:t>
      </w:r>
      <w:r>
        <w:t xml:space="preserve">наличие обязательства подрядной организации привлекать к работам на территории ОАО "Славнефть-ЯНОС" только работников, являющихся гражданами Российской Федерации </w:t>
      </w:r>
    </w:p>
    <w:p w:rsidR="004E10E0" w:rsidRDefault="004E10E0" w:rsidP="004E10E0">
      <w:pPr>
        <w:suppressAutoHyphens/>
        <w:ind w:firstLine="284"/>
        <w:jc w:val="both"/>
      </w:pPr>
      <w:r>
        <w:t>(Посещение ОАО "Славнефть-ЯНОС" иностранными гражданами возможно в исключительных случаях при наличии согласования Заказчика, либо если это предусмотрено Заданием на проектирование);</w:t>
      </w:r>
    </w:p>
    <w:p w:rsidR="00690E80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готовность разработать рабочую документацию с использованием системы автоматизированного проектирования (САПР);</w:t>
      </w:r>
    </w:p>
    <w:p w:rsidR="001342E5" w:rsidRDefault="0013022D" w:rsidP="001342E5">
      <w:pPr>
        <w:suppressAutoHyphens/>
        <w:ind w:firstLine="284"/>
        <w:jc w:val="both"/>
      </w:pPr>
      <w:r>
        <w:t>●</w:t>
      </w:r>
      <w:r w:rsidR="00404EC7">
        <w:t xml:space="preserve">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 xml:space="preserve">предложения по составу и содержанию требованиям </w:t>
      </w:r>
      <w:r w:rsidR="00B60E56" w:rsidRPr="00604B7A">
        <w:t>Комплексн</w:t>
      </w:r>
      <w:r w:rsidR="00B60E56">
        <w:t>ого</w:t>
      </w:r>
      <w:r w:rsidR="00B60E56" w:rsidRPr="00604B7A">
        <w:t xml:space="preserve"> задани</w:t>
      </w:r>
      <w:r w:rsidR="00B60E56">
        <w:t>я</w:t>
      </w:r>
      <w:r w:rsidR="00B60E56" w:rsidRPr="00604B7A">
        <w:t xml:space="preserve"> на проектирование № КЗП-</w:t>
      </w:r>
      <w:r w:rsidR="001E7E99">
        <w:t>Т17</w:t>
      </w:r>
      <w:r w:rsidR="00443387">
        <w:t>;</w:t>
      </w:r>
    </w:p>
    <w:p w:rsidR="006E42C2" w:rsidRDefault="0013022D" w:rsidP="001342E5">
      <w:pPr>
        <w:suppressAutoHyphens/>
        <w:ind w:firstLine="284"/>
        <w:jc w:val="both"/>
      </w:pPr>
      <w:r>
        <w:lastRenderedPageBreak/>
        <w:t>●</w:t>
      </w:r>
      <w:r w:rsidR="006E42C2">
        <w:t xml:space="preserve"> согласие организации по выполнению доли работ, которая должна быть выполнена собственными силами (</w:t>
      </w:r>
      <w:proofErr w:type="gramStart"/>
      <w:r w:rsidR="006E42C2">
        <w:t>в</w:t>
      </w:r>
      <w:proofErr w:type="gramEnd"/>
      <w:r w:rsidR="006E42C2">
        <w:t xml:space="preserve"> % </w:t>
      </w:r>
      <w:proofErr w:type="gramStart"/>
      <w:r w:rsidR="006E42C2">
        <w:t>от</w:t>
      </w:r>
      <w:proofErr w:type="gramEnd"/>
      <w:r w:rsidR="006E42C2">
        <w:t xml:space="preserve"> стоимости оферты), не менее </w:t>
      </w:r>
      <w:r w:rsidR="00B60E56">
        <w:t>8</w:t>
      </w:r>
      <w:r w:rsidR="006E42C2">
        <w:t>0% от стоимости оферты;</w:t>
      </w:r>
    </w:p>
    <w:p w:rsidR="004E10E0" w:rsidRDefault="004E10E0" w:rsidP="001342E5">
      <w:pPr>
        <w:suppressAutoHyphens/>
        <w:ind w:firstLine="284"/>
        <w:jc w:val="both"/>
      </w:pPr>
      <w:r>
        <w:t>●</w:t>
      </w:r>
      <w:r w:rsidRPr="004E10E0">
        <w:t xml:space="preserve"> </w:t>
      </w:r>
      <w:r>
        <w:t>с</w:t>
      </w:r>
      <w:r w:rsidRPr="004E10E0">
        <w:t>огласие участника с текстом дого</w:t>
      </w:r>
      <w:r>
        <w:t>вора и сроками выполнения работ;</w:t>
      </w:r>
    </w:p>
    <w:p w:rsidR="00443387" w:rsidRPr="00A003B6" w:rsidRDefault="0013022D" w:rsidP="00443387">
      <w:pPr>
        <w:suppressAutoHyphens/>
        <w:ind w:firstLine="284"/>
        <w:jc w:val="both"/>
      </w:pPr>
      <w:r>
        <w:t>●</w:t>
      </w:r>
      <w:r w:rsidR="00443387" w:rsidRPr="00A003B6">
        <w:t xml:space="preserve">  </w:t>
      </w:r>
      <w:r w:rsidR="00443387">
        <w:t xml:space="preserve"> наименьшая </w:t>
      </w:r>
      <w:proofErr w:type="spellStart"/>
      <w:r w:rsidR="00443387">
        <w:t>твердая</w:t>
      </w:r>
      <w:proofErr w:type="spellEnd"/>
      <w:r w:rsidR="00443387" w:rsidRPr="00A003B6">
        <w:t xml:space="preserve"> договорная цена работ</w:t>
      </w:r>
      <w:r w:rsidR="00443387">
        <w:t>.</w:t>
      </w: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</w:t>
      </w:r>
      <w:r w:rsidR="004407CC">
        <w:t>а</w:t>
      </w:r>
      <w:r w:rsidRPr="00734BA7">
        <w:t xml:space="preserve">кционерное </w:t>
      </w:r>
      <w:r w:rsidR="004407CC">
        <w:t>о</w:t>
      </w:r>
      <w:r w:rsidRPr="00734BA7">
        <w:t>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Pr="0086301C">
        <w:t xml:space="preserve"> </w:t>
      </w:r>
      <w:r w:rsidR="00BE0504">
        <w:t xml:space="preserve">в соответствии с Календарным планом (приложение №2 к Договору):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EC464D">
        <w:rPr>
          <w:i/>
        </w:rPr>
        <w:t>0</w:t>
      </w:r>
      <w:r w:rsidR="004E10E0">
        <w:rPr>
          <w:b/>
          <w:i/>
        </w:rPr>
        <w:t>1</w:t>
      </w:r>
      <w:r w:rsidRPr="00C4198A">
        <w:rPr>
          <w:b/>
          <w:i/>
        </w:rPr>
        <w:t>.</w:t>
      </w:r>
      <w:r w:rsidR="004E10E0">
        <w:rPr>
          <w:b/>
          <w:i/>
        </w:rPr>
        <w:t>12</w:t>
      </w:r>
      <w:r w:rsidRPr="00C4198A">
        <w:rPr>
          <w:b/>
          <w:i/>
        </w:rPr>
        <w:t>.20</w:t>
      </w:r>
      <w:r w:rsidR="004407CC">
        <w:rPr>
          <w:b/>
          <w:i/>
        </w:rPr>
        <w:t>1</w:t>
      </w:r>
      <w:r w:rsidR="001E7E99">
        <w:rPr>
          <w:b/>
          <w:i/>
        </w:rPr>
        <w:t>7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</w:t>
      </w:r>
      <w:proofErr w:type="spellStart"/>
      <w:r w:rsidRPr="00AA4760">
        <w:t>приемки</w:t>
      </w:r>
      <w:proofErr w:type="spellEnd"/>
      <w:r w:rsidRPr="00AA4760">
        <w:t xml:space="preserve"> за выполненную работу по договору, либо получения сумм оплаты, частичной оплаты в </w:t>
      </w:r>
      <w:proofErr w:type="spellStart"/>
      <w:r w:rsidRPr="00AA4760">
        <w:t>счет</w:t>
      </w:r>
      <w:proofErr w:type="spellEnd"/>
      <w:r w:rsidRPr="00AA4760">
        <w:t xml:space="preserve"> предстоящего выполнения работ, Подрядчик предоставляет Заказчику </w:t>
      </w:r>
      <w:proofErr w:type="spellStart"/>
      <w:r w:rsidRPr="00AA4760">
        <w:t>счет</w:t>
      </w:r>
      <w:proofErr w:type="spellEnd"/>
      <w:r w:rsidRPr="00AA4760">
        <w:t xml:space="preserve">-фактуру (ст. 168 Налогового кодекса РФ). Заказчик в течение </w:t>
      </w:r>
      <w:r w:rsidR="004E10E0">
        <w:t>9</w:t>
      </w:r>
      <w:r w:rsidRPr="00AA4760">
        <w:t xml:space="preserve">0 дней после получения счета-фактуры обязуется оплатить Подрядчику стоимость выполненной работы </w:t>
      </w:r>
      <w:proofErr w:type="spellStart"/>
      <w:r w:rsidRPr="00AA4760">
        <w:t>путем</w:t>
      </w:r>
      <w:proofErr w:type="spellEnd"/>
      <w:r w:rsidRPr="00AA4760">
        <w:t xml:space="preserve"> перечисления денежных средств на </w:t>
      </w:r>
      <w:proofErr w:type="spellStart"/>
      <w:r w:rsidRPr="00AA4760">
        <w:t>расчетный</w:t>
      </w:r>
      <w:proofErr w:type="spellEnd"/>
      <w:r w:rsidRPr="00AA4760">
        <w:t xml:space="preserve"> </w:t>
      </w:r>
      <w:proofErr w:type="spellStart"/>
      <w:r w:rsidRPr="00AA4760">
        <w:t>счет</w:t>
      </w:r>
      <w:proofErr w:type="spellEnd"/>
      <w:r w:rsidRPr="00AA4760">
        <w:t xml:space="preserve">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46A7B" w:rsidRDefault="004E10E0" w:rsidP="00E46A7B">
      <w:pPr>
        <w:jc w:val="both"/>
      </w:pPr>
      <w:r w:rsidRPr="00604B7A">
        <w:t>Комплексн</w:t>
      </w:r>
      <w:r>
        <w:t>ое</w:t>
      </w:r>
      <w:r w:rsidRPr="00604B7A">
        <w:t xml:space="preserve"> задани</w:t>
      </w:r>
      <w:r>
        <w:t>е</w:t>
      </w:r>
      <w:r w:rsidRPr="00604B7A">
        <w:t xml:space="preserve"> на проектирование № КЗП-Т</w:t>
      </w:r>
      <w:r w:rsidR="00504A34">
        <w:t>17</w:t>
      </w:r>
      <w:r w:rsidRPr="00604B7A">
        <w:t xml:space="preserve"> </w:t>
      </w:r>
      <w:r w:rsidR="00EF72C3" w:rsidRPr="00BA143C">
        <w:t>(</w:t>
      </w:r>
      <w:r w:rsidR="00504A34">
        <w:t>П</w:t>
      </w:r>
      <w:r w:rsidR="00EF72C3" w:rsidRPr="00BA143C">
        <w:t>риложение №1 к Договору)</w:t>
      </w:r>
      <w:r w:rsidR="00D124B4">
        <w:t>.</w:t>
      </w:r>
    </w:p>
    <w:p w:rsidR="00444087" w:rsidRDefault="00444087" w:rsidP="00444087">
      <w:pPr>
        <w:jc w:val="both"/>
      </w:pPr>
      <w:r w:rsidRPr="00843298">
        <w:t xml:space="preserve">Данная документация </w:t>
      </w:r>
      <w:r>
        <w:t>размещена по ссылке:</w:t>
      </w:r>
    </w:p>
    <w:p w:rsidR="00B5229A" w:rsidRPr="00B5229A" w:rsidRDefault="000F5B3C" w:rsidP="00444087">
      <w:pPr>
        <w:jc w:val="both"/>
        <w:rPr>
          <w:rStyle w:val="afd"/>
        </w:rPr>
      </w:pPr>
      <w:hyperlink r:id="rId10" w:history="1">
        <w:r w:rsidR="00B5229A" w:rsidRPr="00B5229A">
          <w:rPr>
            <w:rStyle w:val="afd"/>
            <w:shd w:val="clear" w:color="auto" w:fill="F4F4F4"/>
          </w:rPr>
          <w:t>http://yanos.slavneft.ru/files/zp_pdo_426_ks_2015_635804185924141567.7z</w:t>
        </w:r>
      </w:hyperlink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106EFD" w:rsidRPr="007A0C4A" w:rsidRDefault="009846FF" w:rsidP="00106EFD">
      <w:pPr>
        <w:tabs>
          <w:tab w:val="left" w:pos="284"/>
          <w:tab w:val="left" w:pos="7938"/>
        </w:tabs>
        <w:spacing w:before="120"/>
        <w:ind w:firstLine="426"/>
        <w:jc w:val="both"/>
      </w:pPr>
      <w:r>
        <w:t xml:space="preserve">2.1. </w:t>
      </w:r>
      <w:r w:rsidR="00504A34" w:rsidRPr="00453470">
        <w:t xml:space="preserve">При составлении смет на разработку проектов стоимость работ должна рассчитываться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определятся на основе </w:t>
      </w:r>
      <w:proofErr w:type="spellStart"/>
      <w:r w:rsidR="00504A34" w:rsidRPr="00453470">
        <w:t>расчета</w:t>
      </w:r>
      <w:proofErr w:type="spellEnd"/>
      <w:r w:rsidR="00504A34" w:rsidRPr="00453470">
        <w:t xml:space="preserve"> трудозатрат. Сметы должны быть составлены по формам 1ПС, 2П и 3П в соответствии с </w:t>
      </w:r>
      <w:r w:rsidR="00504A34" w:rsidRPr="00453470">
        <w:rPr>
          <w:rStyle w:val="aff2"/>
          <w:b w:val="0"/>
        </w:rPr>
        <w:t>Методикой определения стоимости строительной продукции на территории российской федерации</w:t>
      </w:r>
      <w:r w:rsidR="00504A34" w:rsidRPr="00453470">
        <w:t xml:space="preserve"> (МДС81-35.2004)</w:t>
      </w:r>
      <w:r w:rsidR="00106EFD" w:rsidRPr="007A0C4A">
        <w:t>.</w:t>
      </w:r>
    </w:p>
    <w:p w:rsidR="00106EFD" w:rsidRDefault="00504A34" w:rsidP="00106EFD">
      <w:pPr>
        <w:suppressAutoHyphens/>
        <w:autoSpaceDE w:val="0"/>
        <w:spacing w:before="120"/>
        <w:jc w:val="both"/>
      </w:pPr>
      <w:r w:rsidRPr="00453470">
        <w:t xml:space="preserve">Сметы должны содержать все виды и </w:t>
      </w:r>
      <w:proofErr w:type="spellStart"/>
      <w:r w:rsidRPr="00453470">
        <w:t>объемы</w:t>
      </w:r>
      <w:proofErr w:type="spellEnd"/>
      <w:r w:rsidRPr="00453470">
        <w:t xml:space="preserve"> работ, указанные в задании на проектирование и договоре. К технической части оферты должны быть приложены сметы без указания стоимостей работ</w:t>
      </w:r>
      <w:r w:rsidR="00106EFD" w:rsidRPr="007A0C4A">
        <w:t xml:space="preserve">. </w:t>
      </w:r>
    </w:p>
    <w:p w:rsidR="00FC2F50" w:rsidRDefault="00FC2F50" w:rsidP="00106EFD">
      <w:pPr>
        <w:suppressAutoHyphens/>
        <w:autoSpaceDE w:val="0"/>
        <w:spacing w:before="120"/>
        <w:jc w:val="both"/>
      </w:pPr>
      <w:r w:rsidRPr="00453470">
        <w:t>Объем работ по данному договору может быть расширен в случае возникновения дополнительных работ по данному объекту.</w:t>
      </w:r>
      <w:r w:rsidRPr="00FC2F50">
        <w:t xml:space="preserve"> </w:t>
      </w:r>
      <w:r w:rsidRPr="00453470">
        <w:t xml:space="preserve">Сумма всех </w:t>
      </w:r>
      <w:proofErr w:type="spellStart"/>
      <w:r w:rsidRPr="00453470">
        <w:t>заключенных</w:t>
      </w:r>
      <w:proofErr w:type="spellEnd"/>
      <w:r w:rsidRPr="00453470">
        <w:t xml:space="preserve"> дополнительных соглашений не должна превышать 30 % от первоначальной стоимости договора.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683916">
        <w:t xml:space="preserve">       2.2.</w:t>
      </w:r>
      <w:r w:rsidRPr="00E26176">
        <w:rPr>
          <w:color w:val="FF0000"/>
        </w:rPr>
        <w:t xml:space="preserve"> </w:t>
      </w:r>
      <w:r w:rsidRPr="007A0C4A">
        <w:t>В течение всего срока выполнения проектных работ Контрагент должен направлять специалистов на объект проектирования для решения вопросов корректировки проектных решений и/или сбора исходных данных (при первой же необходимости их сбора) по требованию Заказчика. Количество визитов не ограничивается.</w:t>
      </w:r>
      <w:r w:rsidRPr="007A0C4A">
        <w:rPr>
          <w:rFonts w:cs="Arial"/>
          <w:bCs/>
          <w:kern w:val="32"/>
        </w:rPr>
        <w:t xml:space="preserve"> </w:t>
      </w:r>
    </w:p>
    <w:p w:rsidR="00A110BA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квалификационным требованиям, указанным в п. 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 xml:space="preserve">Для участия в тендере Контрагент должен </w:t>
      </w:r>
      <w:proofErr w:type="gramStart"/>
      <w:r>
        <w:rPr>
          <w:u w:val="single"/>
        </w:rPr>
        <w:t>предоставить следующие документы</w:t>
      </w:r>
      <w:proofErr w:type="gramEnd"/>
      <w:r>
        <w:rPr>
          <w:u w:val="single"/>
        </w:rPr>
        <w:t>:</w:t>
      </w:r>
    </w:p>
    <w:p w:rsidR="0036458E" w:rsidRDefault="0036458E" w:rsidP="001357C3">
      <w:pPr>
        <w:numPr>
          <w:ilvl w:val="0"/>
          <w:numId w:val="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6C714D" w:rsidRPr="00407AC6" w:rsidRDefault="006C714D" w:rsidP="006C714D">
      <w:pPr>
        <w:numPr>
          <w:ilvl w:val="0"/>
          <w:numId w:val="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6C714D" w:rsidRPr="0067384A" w:rsidRDefault="006C714D" w:rsidP="006C714D">
      <w:pPr>
        <w:numPr>
          <w:ilvl w:val="0"/>
          <w:numId w:val="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</w:t>
      </w:r>
      <w:proofErr w:type="spellStart"/>
      <w:r w:rsidRPr="00407AC6">
        <w:t>скрепленный</w:t>
      </w:r>
      <w:proofErr w:type="spellEnd"/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C714D" w:rsidRPr="0067384A" w:rsidRDefault="006C714D" w:rsidP="006C714D">
      <w:pPr>
        <w:numPr>
          <w:ilvl w:val="0"/>
          <w:numId w:val="4"/>
        </w:numPr>
        <w:suppressAutoHyphens/>
        <w:autoSpaceDE w:val="0"/>
        <w:jc w:val="both"/>
      </w:pPr>
      <w:r>
        <w:lastRenderedPageBreak/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</w:t>
      </w:r>
      <w:proofErr w:type="spellStart"/>
      <w:r w:rsidRPr="00407AC6">
        <w:t>скрепленн</w:t>
      </w:r>
      <w:r>
        <w:t>ый</w:t>
      </w:r>
      <w:proofErr w:type="spellEnd"/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C714D" w:rsidRDefault="006C714D" w:rsidP="006C714D">
      <w:pPr>
        <w:numPr>
          <w:ilvl w:val="0"/>
          <w:numId w:val="4"/>
        </w:numPr>
        <w:suppressAutoHyphens/>
        <w:autoSpaceDE w:val="0"/>
        <w:jc w:val="both"/>
      </w:pPr>
      <w:r>
        <w:t>Сметы</w:t>
      </w:r>
      <w:r w:rsidRPr="00E164EF"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 xml:space="preserve">), </w:t>
      </w:r>
      <w:r>
        <w:t>составленные в соответствии с требованиями п. 2.1 Приложения №3 к настоящему ПДО</w:t>
      </w:r>
      <w:r w:rsidRPr="006D4830">
        <w:t>,</w:t>
      </w:r>
      <w:r>
        <w:rPr>
          <w:b/>
        </w:rPr>
        <w:t xml:space="preserve"> </w:t>
      </w:r>
      <w:r w:rsidRPr="00407AC6">
        <w:t>подписанны</w:t>
      </w:r>
      <w:r>
        <w:t>е</w:t>
      </w:r>
      <w:r w:rsidRPr="00407AC6">
        <w:t xml:space="preserve"> и </w:t>
      </w:r>
      <w:proofErr w:type="spellStart"/>
      <w:r w:rsidRPr="00407AC6">
        <w:t>скрепленны</w:t>
      </w:r>
      <w:r>
        <w:t>е</w:t>
      </w:r>
      <w:proofErr w:type="spellEnd"/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C714D" w:rsidRDefault="006C714D" w:rsidP="006C714D">
      <w:pPr>
        <w:numPr>
          <w:ilvl w:val="0"/>
          <w:numId w:val="4"/>
        </w:numPr>
        <w:suppressAutoHyphens/>
        <w:autoSpaceDE w:val="0"/>
        <w:jc w:val="both"/>
      </w:pPr>
      <w:r w:rsidRPr="00737107">
        <w:t xml:space="preserve">Форма </w:t>
      </w:r>
      <w:proofErr w:type="spellStart"/>
      <w:r w:rsidRPr="00737107">
        <w:t>отчета</w:t>
      </w:r>
      <w:proofErr w:type="spellEnd"/>
      <w:r w:rsidRPr="00737107">
        <w:t xml:space="preserve">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</w:t>
      </w:r>
      <w:proofErr w:type="spellStart"/>
      <w:r w:rsidRPr="00407AC6">
        <w:t>скрепленн</w:t>
      </w:r>
      <w:r>
        <w:t>ая</w:t>
      </w:r>
      <w:proofErr w:type="spellEnd"/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C714D" w:rsidRDefault="006C714D" w:rsidP="006C714D">
      <w:pPr>
        <w:numPr>
          <w:ilvl w:val="0"/>
          <w:numId w:val="4"/>
        </w:numPr>
        <w:suppressAutoHyphens/>
        <w:autoSpaceDE w:val="0"/>
        <w:jc w:val="both"/>
      </w:pPr>
      <w:r w:rsidRPr="009C5702">
        <w:rPr>
          <w:sz w:val="22"/>
          <w:szCs w:val="22"/>
        </w:rPr>
        <w:t>Состав и содержание раздела рабочего проекта по автоматизации</w:t>
      </w:r>
      <w:r>
        <w:rPr>
          <w:sz w:val="22"/>
          <w:szCs w:val="22"/>
        </w:rPr>
        <w:t xml:space="preserve"> (Приложение №5</w:t>
      </w:r>
      <w:r w:rsidRPr="0089551C">
        <w:t xml:space="preserve"> </w:t>
      </w:r>
      <w:r w:rsidRPr="00407AC6">
        <w:t xml:space="preserve">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</w:t>
      </w:r>
      <w:proofErr w:type="spellStart"/>
      <w:r w:rsidRPr="00407AC6">
        <w:t>скрепленн</w:t>
      </w:r>
      <w:r>
        <w:t>ая</w:t>
      </w:r>
      <w:proofErr w:type="spellEnd"/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C714D" w:rsidRPr="00450CAC" w:rsidRDefault="006C714D" w:rsidP="006C714D">
      <w:pPr>
        <w:numPr>
          <w:ilvl w:val="0"/>
          <w:numId w:val="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 xml:space="preserve">(Приложение №6 к договору), подписанные и </w:t>
      </w:r>
      <w:proofErr w:type="spellStart"/>
      <w:r w:rsidRPr="00AD2451">
        <w:t>скрепленные</w:t>
      </w:r>
      <w:proofErr w:type="spellEnd"/>
      <w:r w:rsidRPr="00AD2451">
        <w:t xml:space="preserve"> печатью организации в редакции Заказчика, в 2 (двух) экземплярах;</w:t>
      </w:r>
    </w:p>
    <w:p w:rsidR="006C714D" w:rsidRDefault="006C714D" w:rsidP="006C714D">
      <w:pPr>
        <w:numPr>
          <w:ilvl w:val="0"/>
          <w:numId w:val="4"/>
        </w:numPr>
        <w:autoSpaceDE w:val="0"/>
        <w:jc w:val="both"/>
      </w:pPr>
      <w:r w:rsidRPr="00407AC6">
        <w:t xml:space="preserve">Справка </w:t>
      </w:r>
      <w:r>
        <w:t xml:space="preserve">о </w:t>
      </w:r>
      <w:proofErr w:type="spellStart"/>
      <w:r>
        <w:t>заключенных</w:t>
      </w:r>
      <w:proofErr w:type="spellEnd"/>
      <w:r>
        <w:t xml:space="preserve">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 xml:space="preserve">года, </w:t>
      </w:r>
      <w:r w:rsidRPr="00407AC6">
        <w:t xml:space="preserve">за подписью руководителя организации </w:t>
      </w:r>
      <w:r>
        <w:t xml:space="preserve">и </w:t>
      </w:r>
      <w:proofErr w:type="spellStart"/>
      <w:r>
        <w:t>скрепленная</w:t>
      </w:r>
      <w:proofErr w:type="spellEnd"/>
      <w:r>
        <w:t xml:space="preserve">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6C714D" w:rsidRDefault="006C714D" w:rsidP="006C714D">
      <w:pPr>
        <w:numPr>
          <w:ilvl w:val="0"/>
          <w:numId w:val="4"/>
        </w:numPr>
        <w:autoSpaceDE w:val="0"/>
        <w:jc w:val="both"/>
      </w:pPr>
      <w:r w:rsidRPr="0074366D">
        <w:t xml:space="preserve">Справка о среднегодовом обороте участника закупки </w:t>
      </w:r>
      <w:proofErr w:type="gramStart"/>
      <w:r w:rsidRPr="0074366D">
        <w:t>за</w:t>
      </w:r>
      <w:proofErr w:type="gramEnd"/>
      <w:r w:rsidRPr="0074366D">
        <w:t xml:space="preserve"> последние 3 года</w:t>
      </w:r>
      <w:r>
        <w:t>;</w:t>
      </w:r>
    </w:p>
    <w:p w:rsidR="006C714D" w:rsidRDefault="006C714D" w:rsidP="006C714D">
      <w:pPr>
        <w:numPr>
          <w:ilvl w:val="0"/>
          <w:numId w:val="4"/>
        </w:numPr>
        <w:autoSpaceDE w:val="0"/>
        <w:jc w:val="both"/>
      </w:pPr>
      <w:r w:rsidRPr="0089619A">
        <w:t xml:space="preserve">Справка за подписью руководителя подрядной организации, с </w:t>
      </w:r>
      <w:proofErr w:type="spellStart"/>
      <w:r w:rsidRPr="0089619A">
        <w:t>расчетом</w:t>
      </w:r>
      <w:proofErr w:type="spellEnd"/>
      <w:r w:rsidRPr="0089619A">
        <w:t xml:space="preserve">, подтверждающим </w:t>
      </w:r>
      <w:proofErr w:type="spellStart"/>
      <w:r w:rsidRPr="0089619A">
        <w:t>непревышение</w:t>
      </w:r>
      <w:proofErr w:type="spellEnd"/>
      <w:r w:rsidRPr="0089619A">
        <w:t xml:space="preserve"> разницы между 2х кратным среднегодовым </w:t>
      </w:r>
      <w:proofErr w:type="spellStart"/>
      <w:r w:rsidRPr="0089619A">
        <w:t>объемом</w:t>
      </w:r>
      <w:proofErr w:type="spellEnd"/>
      <w:r w:rsidRPr="0089619A">
        <w:t xml:space="preserve"> выполненных работ (ПИР) за последние 3 года и </w:t>
      </w:r>
      <w:proofErr w:type="spellStart"/>
      <w:r w:rsidRPr="0089619A">
        <w:t>объемом</w:t>
      </w:r>
      <w:proofErr w:type="spellEnd"/>
      <w:r w:rsidRPr="0089619A">
        <w:t xml:space="preserve"> обязательств в ОАО "Славнефть-ЯНОС", ОАО "</w:t>
      </w:r>
      <w:proofErr w:type="spellStart"/>
      <w:r w:rsidRPr="0089619A">
        <w:t>Газпромнефть</w:t>
      </w:r>
      <w:proofErr w:type="spellEnd"/>
      <w:r w:rsidRPr="0089619A">
        <w:t>", ОАО "НК "Роснефть"</w:t>
      </w:r>
      <w:r>
        <w:t>;</w:t>
      </w:r>
    </w:p>
    <w:p w:rsidR="006C714D" w:rsidRPr="00407AC6" w:rsidRDefault="006C714D" w:rsidP="006C714D">
      <w:pPr>
        <w:numPr>
          <w:ilvl w:val="0"/>
          <w:numId w:val="4"/>
        </w:numPr>
        <w:autoSpaceDE w:val="0"/>
        <w:jc w:val="both"/>
      </w:pPr>
      <w:r w:rsidRPr="0074366D">
        <w:t xml:space="preserve">Справка о наличии кадровых ресурсов, планируемых к привлечению для выполнения работ по предмету закупки (по форме № 6), с указанием областей аттестации в области промышленной безопасности, </w:t>
      </w:r>
      <w:proofErr w:type="spellStart"/>
      <w:r w:rsidRPr="0074366D">
        <w:t>проведенного</w:t>
      </w:r>
      <w:proofErr w:type="spellEnd"/>
      <w:r w:rsidRPr="0074366D">
        <w:t xml:space="preserve"> обучения работе с </w:t>
      </w:r>
      <w:proofErr w:type="gramStart"/>
      <w:r w:rsidRPr="0074366D">
        <w:t>ПО</w:t>
      </w:r>
      <w:proofErr w:type="gramEnd"/>
      <w:r w:rsidRPr="0074366D">
        <w:t>, а также выполняемых</w:t>
      </w:r>
      <w:r>
        <w:t xml:space="preserve"> разделов проекта;</w:t>
      </w:r>
    </w:p>
    <w:p w:rsidR="006C714D" w:rsidRDefault="006C714D" w:rsidP="006C714D">
      <w:pPr>
        <w:numPr>
          <w:ilvl w:val="0"/>
          <w:numId w:val="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407AC6">
        <w:rPr>
          <w:iCs/>
        </w:rPr>
        <w:t>(Приложени</w:t>
      </w:r>
      <w:r>
        <w:rPr>
          <w:iCs/>
        </w:rPr>
        <w:t>е №6</w:t>
      </w:r>
      <w:r w:rsidRPr="00407AC6">
        <w:rPr>
          <w:iCs/>
        </w:rPr>
        <w:t xml:space="preserve"> к настоящему ПДО)</w:t>
      </w:r>
      <w:r>
        <w:rPr>
          <w:sz w:val="20"/>
          <w:szCs w:val="20"/>
        </w:rPr>
        <w:t>;</w:t>
      </w:r>
    </w:p>
    <w:p w:rsidR="006C714D" w:rsidRDefault="006C714D" w:rsidP="006C714D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6C714D" w:rsidRDefault="006C714D" w:rsidP="006C714D">
      <w:pPr>
        <w:numPr>
          <w:ilvl w:val="0"/>
          <w:numId w:val="4"/>
        </w:numPr>
        <w:jc w:val="both"/>
      </w:pPr>
      <w:r w:rsidRPr="0089619A">
        <w:t>Письмо об обязательстве привлекать к работам на территории ОАО "Славнефть-ЯНОС" только работников, являющихся гражданами Российской Федерации</w:t>
      </w:r>
      <w:r>
        <w:t>;</w:t>
      </w:r>
    </w:p>
    <w:p w:rsidR="006C714D" w:rsidRDefault="006C714D" w:rsidP="006C714D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 xml:space="preserve">, подтверждающее готовность разработать рабочую документацию с использованием системы автоматизированного проектирования (САПР); </w:t>
      </w:r>
    </w:p>
    <w:p w:rsidR="006C714D" w:rsidRPr="00497D1A" w:rsidRDefault="006C714D" w:rsidP="006C714D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6C714D" w:rsidRPr="007F27EE" w:rsidRDefault="006C714D" w:rsidP="006C714D">
      <w:pPr>
        <w:numPr>
          <w:ilvl w:val="0"/>
          <w:numId w:val="4"/>
        </w:numPr>
        <w:jc w:val="both"/>
        <w:rPr>
          <w:sz w:val="20"/>
          <w:szCs w:val="20"/>
        </w:rPr>
      </w:pPr>
      <w:r>
        <w:t>Заверенная копия действующего свидетельства СРО;</w:t>
      </w:r>
    </w:p>
    <w:p w:rsidR="006C714D" w:rsidRPr="007F27EE" w:rsidRDefault="006C714D" w:rsidP="006C714D">
      <w:pPr>
        <w:numPr>
          <w:ilvl w:val="0"/>
          <w:numId w:val="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9A54E7" w:rsidRPr="00250AAC" w:rsidRDefault="006C714D" w:rsidP="006C714D">
      <w:pPr>
        <w:numPr>
          <w:ilvl w:val="0"/>
          <w:numId w:val="4"/>
        </w:numPr>
        <w:jc w:val="both"/>
        <w:rPr>
          <w:sz w:val="20"/>
          <w:szCs w:val="20"/>
        </w:rPr>
      </w:pPr>
      <w:r>
        <w:t>П</w:t>
      </w:r>
      <w:r w:rsidRPr="00250AAC">
        <w:t>исьмо в свободной форме</w:t>
      </w:r>
      <w:r>
        <w:t xml:space="preserve"> о</w:t>
      </w:r>
      <w:r w:rsidRPr="00250AAC">
        <w:t xml:space="preserve"> </w:t>
      </w:r>
      <w:r>
        <w:t>с</w:t>
      </w:r>
      <w:r w:rsidRPr="0089619A">
        <w:t>огласи</w:t>
      </w:r>
      <w:r>
        <w:t>и</w:t>
      </w:r>
      <w:r w:rsidRPr="0089619A">
        <w:t xml:space="preserve"> участника с текстом договора</w:t>
      </w:r>
      <w:r>
        <w:t>,</w:t>
      </w:r>
      <w:r w:rsidRPr="00250AAC">
        <w:t xml:space="preserve"> сроках выполнения работ по тендеру, условиях оплаты работ.</w:t>
      </w:r>
    </w:p>
    <w:p w:rsidR="00AD2451" w:rsidRPr="00802D8E" w:rsidRDefault="00AD2451" w:rsidP="00AD2451">
      <w:pPr>
        <w:ind w:left="720"/>
        <w:jc w:val="both"/>
        <w:rPr>
          <w:sz w:val="20"/>
          <w:szCs w:val="20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Default="008E0101" w:rsidP="00220170">
      <w:pPr>
        <w:autoSpaceDE w:val="0"/>
        <w:autoSpaceDN w:val="0"/>
        <w:adjustRightInd w:val="0"/>
        <w:jc w:val="both"/>
        <w:rPr>
          <w:b/>
          <w:iCs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 xml:space="preserve">В случае отказа или уклонения Победителя тендера от подписания договора подряда Победитель будет обязан, </w:t>
      </w:r>
      <w:proofErr w:type="gramStart"/>
      <w:r>
        <w:t>безусловно</w:t>
      </w:r>
      <w:proofErr w:type="gramEnd"/>
      <w:r>
        <w:t xml:space="preserve">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DC2C85" w:rsidRDefault="00DC2C85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sectPr w:rsidR="00B05736" w:rsidSect="0022094C">
      <w:pgSz w:w="11907" w:h="16840" w:code="9"/>
      <w:pgMar w:top="851" w:right="851" w:bottom="709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5B3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21A"/>
    <w:rsid w:val="000F259A"/>
    <w:rsid w:val="000F26A0"/>
    <w:rsid w:val="000F3B3E"/>
    <w:rsid w:val="000F41FC"/>
    <w:rsid w:val="000F4877"/>
    <w:rsid w:val="000F49C6"/>
    <w:rsid w:val="000F53A2"/>
    <w:rsid w:val="000F5B3C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022D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7C3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2E40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E7E99"/>
    <w:rsid w:val="001F0AC5"/>
    <w:rsid w:val="001F0CA8"/>
    <w:rsid w:val="001F1145"/>
    <w:rsid w:val="001F17FE"/>
    <w:rsid w:val="001F21D0"/>
    <w:rsid w:val="001F4213"/>
    <w:rsid w:val="001F4E6F"/>
    <w:rsid w:val="001F4F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094C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61B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996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6F4A"/>
    <w:rsid w:val="00437035"/>
    <w:rsid w:val="00437573"/>
    <w:rsid w:val="004407CC"/>
    <w:rsid w:val="00440932"/>
    <w:rsid w:val="00440E11"/>
    <w:rsid w:val="00443387"/>
    <w:rsid w:val="004440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0E0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5E3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A34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3DE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B7A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0E8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0E80"/>
    <w:rsid w:val="006910D5"/>
    <w:rsid w:val="006921C8"/>
    <w:rsid w:val="00692B23"/>
    <w:rsid w:val="00694250"/>
    <w:rsid w:val="00694CB3"/>
    <w:rsid w:val="006952C9"/>
    <w:rsid w:val="0069637C"/>
    <w:rsid w:val="00696CD1"/>
    <w:rsid w:val="006A0052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14D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366D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196B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51C"/>
    <w:rsid w:val="00895987"/>
    <w:rsid w:val="0089619A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6319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4D4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2BB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0BA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2059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CEA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7BE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29A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0E56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6B5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1FF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34AE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0DE5"/>
    <w:rsid w:val="00D112FC"/>
    <w:rsid w:val="00D11AB5"/>
    <w:rsid w:val="00D124B4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68F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986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64D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5AC8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43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2F5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D785B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5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yanos.slavneft.ru/files/zp_pdo_426_ks_2015_635804185924141567.7z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3F75F-9079-4796-B58A-B01AE5F6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2140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14313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2014-11-26T11:51:00Z</cp:lastPrinted>
  <dcterms:created xsi:type="dcterms:W3CDTF">2015-10-14T08:42:00Z</dcterms:created>
  <dcterms:modified xsi:type="dcterms:W3CDTF">2015-10-14T08:42:00Z</dcterms:modified>
</cp:coreProperties>
</file>